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5655C43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517261">
        <w:rPr>
          <w:rFonts w:asciiTheme="minorHAnsi" w:hAnsiTheme="minorHAnsi" w:cstheme="minorHAnsi"/>
          <w:b/>
          <w:bCs/>
          <w:sz w:val="22"/>
          <w:szCs w:val="22"/>
        </w:rPr>
        <w:t>01/2025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17261" w:rsidRPr="00355B06">
        <w:rPr>
          <w:rFonts w:asciiTheme="minorHAnsi" w:hAnsiTheme="minorHAnsi" w:cstheme="minorHAnsi"/>
          <w:sz w:val="22"/>
          <w:szCs w:val="22"/>
        </w:rPr>
        <w:t>Jarosław</w:t>
      </w:r>
      <w:r w:rsidR="0051726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17261" w:rsidRPr="00355B06">
        <w:rPr>
          <w:rFonts w:asciiTheme="minorHAnsi" w:hAnsiTheme="minorHAnsi" w:cstheme="minorHAnsi"/>
          <w:sz w:val="22"/>
          <w:szCs w:val="22"/>
        </w:rPr>
        <w:t>Wypyszyński</w:t>
      </w:r>
      <w:proofErr w:type="spellEnd"/>
      <w:r w:rsidR="00517261">
        <w:rPr>
          <w:rFonts w:asciiTheme="minorHAnsi" w:hAnsiTheme="minorHAnsi" w:cstheme="minorHAnsi"/>
          <w:sz w:val="22"/>
          <w:szCs w:val="22"/>
        </w:rPr>
        <w:t xml:space="preserve"> </w:t>
      </w:r>
      <w:r w:rsidR="00517261" w:rsidRPr="00355B06">
        <w:rPr>
          <w:rFonts w:asciiTheme="minorHAnsi" w:hAnsiTheme="minorHAnsi" w:cstheme="minorHAnsi"/>
          <w:sz w:val="22"/>
          <w:szCs w:val="22"/>
        </w:rPr>
        <w:t>Profit</w:t>
      </w:r>
      <w:r w:rsidRPr="00C94705">
        <w:rPr>
          <w:rFonts w:asciiTheme="minorHAnsi" w:hAnsiTheme="minorHAnsi" w:cstheme="minorHAnsi"/>
          <w:sz w:val="22"/>
          <w:szCs w:val="22"/>
        </w:rPr>
        <w:t>, realizujące</w:t>
      </w:r>
      <w:r w:rsidR="00517261">
        <w:rPr>
          <w:rFonts w:asciiTheme="minorHAnsi" w:hAnsiTheme="minorHAnsi" w:cstheme="minorHAnsi"/>
          <w:sz w:val="22"/>
          <w:szCs w:val="22"/>
        </w:rPr>
        <w:t>go</w:t>
      </w:r>
      <w:r w:rsidRPr="00C94705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C94705" w:rsidRPr="00C94705">
        <w:rPr>
          <w:rFonts w:asciiTheme="minorHAnsi" w:hAnsiTheme="minorHAnsi" w:cstheme="minorHAnsi"/>
          <w:sz w:val="22"/>
          <w:szCs w:val="22"/>
        </w:rPr>
        <w:t>„</w:t>
      </w:r>
      <w:r w:rsidR="00147952">
        <w:rPr>
          <w:rFonts w:asciiTheme="minorHAnsi" w:hAnsiTheme="minorHAnsi" w:cstheme="minorHAnsi"/>
          <w:sz w:val="22"/>
          <w:szCs w:val="22"/>
        </w:rPr>
        <w:t>DOBRE MIEJSCE- lokalne CENTRUM POMOCY i WSPARCIA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147952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350EC3F0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ADFA6" w14:textId="77777777" w:rsidR="003D618E" w:rsidRDefault="003D618E">
      <w:r>
        <w:separator/>
      </w:r>
    </w:p>
  </w:endnote>
  <w:endnote w:type="continuationSeparator" w:id="0">
    <w:p w14:paraId="3F00F17A" w14:textId="77777777" w:rsidR="003D618E" w:rsidRDefault="003D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37764" w14:textId="77777777" w:rsidR="003D618E" w:rsidRDefault="003D618E">
      <w:r>
        <w:separator/>
      </w:r>
    </w:p>
  </w:footnote>
  <w:footnote w:type="continuationSeparator" w:id="0">
    <w:p w14:paraId="27843527" w14:textId="77777777" w:rsidR="003D618E" w:rsidRDefault="003D6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47952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618E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17261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0C5B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DAA"/>
    <w:rsid w:val="008A0FDB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9F6C1F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0A54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7D7E"/>
    <w:rsid w:val="00E23DFD"/>
    <w:rsid w:val="00E24189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11E73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1919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2025-09-22T09:36:00Z</dcterms:created>
  <dcterms:modified xsi:type="dcterms:W3CDTF">2025-09-22T09:36:00Z</dcterms:modified>
</cp:coreProperties>
</file>